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371544" w14:textId="77777777" w:rsidR="00863F2B" w:rsidRDefault="00863F2B">
      <w:pPr>
        <w:pStyle w:val="Nadpis1"/>
        <w:tabs>
          <w:tab w:val="left" w:pos="0"/>
        </w:tabs>
      </w:pPr>
    </w:p>
    <w:p w14:paraId="6645B9F9" w14:textId="51624198" w:rsidR="00863F2B" w:rsidRPr="00651F81" w:rsidRDefault="00651F81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  <w:r w:rsidRPr="00651F81">
        <w:rPr>
          <w:rFonts w:ascii="Arial" w:hAnsi="Arial"/>
          <w:b/>
          <w:bCs/>
          <w:sz w:val="32"/>
          <w:szCs w:val="32"/>
        </w:rPr>
        <w:t>SEZNAM PŘÍLOH</w:t>
      </w:r>
    </w:p>
    <w:p w14:paraId="2F3F602D" w14:textId="77777777" w:rsidR="00651F81" w:rsidRDefault="00651F81" w:rsidP="00651F81">
      <w:pPr>
        <w:spacing w:line="360" w:lineRule="auto"/>
        <w:rPr>
          <w:rFonts w:ascii="Arial" w:hAnsi="Arial"/>
          <w:sz w:val="24"/>
        </w:rPr>
      </w:pPr>
    </w:p>
    <w:p w14:paraId="75251693" w14:textId="2C35B43F" w:rsidR="00651F81" w:rsidRDefault="00651F81" w:rsidP="00651F81">
      <w:pPr>
        <w:spacing w:line="360" w:lineRule="auto"/>
        <w:rPr>
          <w:rFonts w:ascii="Arial" w:hAnsi="Arial"/>
          <w:sz w:val="24"/>
        </w:rPr>
      </w:pPr>
      <w:proofErr w:type="gramStart"/>
      <w:r w:rsidRPr="00651F81">
        <w:rPr>
          <w:rFonts w:ascii="Arial" w:hAnsi="Arial"/>
          <w:sz w:val="24"/>
        </w:rPr>
        <w:t>A - PRŮVODNÍ</w:t>
      </w:r>
      <w:proofErr w:type="gramEnd"/>
      <w:r w:rsidRPr="00651F81">
        <w:rPr>
          <w:rFonts w:ascii="Arial" w:hAnsi="Arial"/>
          <w:sz w:val="24"/>
        </w:rPr>
        <w:t xml:space="preserve"> LIST</w:t>
      </w:r>
    </w:p>
    <w:p w14:paraId="6977054D" w14:textId="732C6915" w:rsidR="00651F81" w:rsidRDefault="00651F81" w:rsidP="00651F81">
      <w:pPr>
        <w:spacing w:line="360" w:lineRule="auto"/>
        <w:rPr>
          <w:rFonts w:ascii="Arial" w:hAnsi="Arial"/>
          <w:sz w:val="24"/>
        </w:rPr>
      </w:pPr>
      <w:proofErr w:type="gramStart"/>
      <w:r w:rsidRPr="00651F81">
        <w:rPr>
          <w:rFonts w:ascii="Arial" w:hAnsi="Arial"/>
          <w:sz w:val="24"/>
        </w:rPr>
        <w:t>B - SOUHRNNÁ</w:t>
      </w:r>
      <w:proofErr w:type="gramEnd"/>
      <w:r w:rsidRPr="00651F81">
        <w:rPr>
          <w:rFonts w:ascii="Arial" w:hAnsi="Arial"/>
          <w:sz w:val="24"/>
        </w:rPr>
        <w:t xml:space="preserve"> TECHNICKÁ</w:t>
      </w:r>
    </w:p>
    <w:p w14:paraId="618A3A8B" w14:textId="77777777" w:rsidR="00651F81" w:rsidRDefault="00651F81" w:rsidP="00651F81">
      <w:pPr>
        <w:spacing w:line="360" w:lineRule="auto"/>
        <w:rPr>
          <w:rFonts w:ascii="Arial" w:hAnsi="Arial"/>
          <w:sz w:val="24"/>
        </w:rPr>
      </w:pPr>
    </w:p>
    <w:p w14:paraId="5E3018AA" w14:textId="550F8948" w:rsidR="00651F81" w:rsidRDefault="00651F81" w:rsidP="00651F81">
      <w:pPr>
        <w:spacing w:line="360" w:lineRule="auto"/>
        <w:rPr>
          <w:rFonts w:ascii="Arial" w:hAnsi="Arial"/>
          <w:sz w:val="24"/>
        </w:rPr>
      </w:pPr>
      <w:r w:rsidRPr="00651F81">
        <w:rPr>
          <w:rFonts w:ascii="Arial" w:hAnsi="Arial"/>
          <w:sz w:val="24"/>
        </w:rPr>
        <w:t>C.1 - SITUAČNÍ VÝKRES ŠIRŠÍCH VZTAHŮ</w:t>
      </w:r>
    </w:p>
    <w:p w14:paraId="6F9A560E" w14:textId="308567CA" w:rsidR="00651F81" w:rsidRDefault="00651F81" w:rsidP="00651F81">
      <w:pPr>
        <w:spacing w:line="360" w:lineRule="auto"/>
        <w:rPr>
          <w:rFonts w:ascii="Arial" w:hAnsi="Arial"/>
          <w:sz w:val="24"/>
        </w:rPr>
      </w:pPr>
      <w:r w:rsidRPr="00651F81">
        <w:rPr>
          <w:rFonts w:ascii="Arial" w:hAnsi="Arial"/>
          <w:sz w:val="24"/>
        </w:rPr>
        <w:t>C.2 - KATASTRÁLNÍ SITUAČNÍ VÝKRES</w:t>
      </w:r>
    </w:p>
    <w:p w14:paraId="4CDDD881" w14:textId="2DF325D9" w:rsidR="00651F81" w:rsidRDefault="00651F81" w:rsidP="00651F81">
      <w:pPr>
        <w:spacing w:line="360" w:lineRule="auto"/>
        <w:rPr>
          <w:rFonts w:ascii="Arial" w:hAnsi="Arial"/>
          <w:sz w:val="24"/>
        </w:rPr>
      </w:pPr>
      <w:r w:rsidRPr="00651F81">
        <w:rPr>
          <w:rFonts w:ascii="Arial" w:hAnsi="Arial"/>
          <w:sz w:val="24"/>
        </w:rPr>
        <w:t>C.3 - KOORDINAČNÍ SITUAČNÍ VÝKRES</w:t>
      </w:r>
    </w:p>
    <w:p w14:paraId="64EC0C64" w14:textId="74C2D849" w:rsidR="00651F81" w:rsidRDefault="00651F81" w:rsidP="00651F81">
      <w:pPr>
        <w:spacing w:line="360" w:lineRule="auto"/>
        <w:rPr>
          <w:rFonts w:ascii="Arial" w:hAnsi="Arial"/>
          <w:sz w:val="24"/>
        </w:rPr>
      </w:pPr>
      <w:r w:rsidRPr="00651F81">
        <w:rPr>
          <w:rFonts w:ascii="Arial" w:hAnsi="Arial"/>
          <w:sz w:val="24"/>
        </w:rPr>
        <w:t>C.4 - SITUACE POV</w:t>
      </w:r>
    </w:p>
    <w:p w14:paraId="72BDC483" w14:textId="77777777" w:rsidR="00651F81" w:rsidRDefault="00651F81" w:rsidP="00651F81">
      <w:pPr>
        <w:spacing w:line="360" w:lineRule="auto"/>
        <w:rPr>
          <w:rFonts w:ascii="Arial" w:hAnsi="Arial"/>
          <w:sz w:val="24"/>
        </w:rPr>
      </w:pPr>
    </w:p>
    <w:p w14:paraId="361B127C" w14:textId="64900E2F" w:rsidR="00651F81" w:rsidRDefault="00651F81" w:rsidP="00651F81">
      <w:pPr>
        <w:spacing w:line="360" w:lineRule="auto"/>
        <w:rPr>
          <w:rFonts w:ascii="Arial" w:hAnsi="Arial"/>
          <w:sz w:val="24"/>
        </w:rPr>
      </w:pPr>
      <w:r w:rsidRPr="00651F81">
        <w:rPr>
          <w:rFonts w:ascii="Arial" w:hAnsi="Arial"/>
          <w:sz w:val="24"/>
        </w:rPr>
        <w:t>D.1.1.2 – TECHNICKÁ ZPRÁVA</w:t>
      </w:r>
    </w:p>
    <w:p w14:paraId="2D11286C" w14:textId="77777777" w:rsidR="00651F81" w:rsidRDefault="00651F81" w:rsidP="00651F81">
      <w:pPr>
        <w:spacing w:line="360" w:lineRule="auto"/>
        <w:rPr>
          <w:rFonts w:ascii="Arial" w:hAnsi="Arial"/>
          <w:sz w:val="24"/>
        </w:rPr>
      </w:pPr>
    </w:p>
    <w:p w14:paraId="28F81751" w14:textId="751312F2" w:rsidR="00651F81" w:rsidRDefault="00651F81" w:rsidP="00651F81">
      <w:pPr>
        <w:spacing w:line="360" w:lineRule="auto"/>
        <w:rPr>
          <w:rFonts w:ascii="Arial" w:hAnsi="Arial"/>
          <w:sz w:val="24"/>
        </w:rPr>
      </w:pPr>
      <w:r w:rsidRPr="00651F81">
        <w:rPr>
          <w:rFonts w:ascii="Arial" w:hAnsi="Arial"/>
          <w:sz w:val="24"/>
        </w:rPr>
        <w:t>D.1.1.3.1 - PODÉLNÝ PROFIL</w:t>
      </w:r>
    </w:p>
    <w:p w14:paraId="37D12369" w14:textId="50BF75F2" w:rsidR="00651F81" w:rsidRDefault="00651F81" w:rsidP="00651F81">
      <w:pPr>
        <w:spacing w:line="360" w:lineRule="auto"/>
        <w:rPr>
          <w:rFonts w:ascii="Arial" w:hAnsi="Arial"/>
          <w:sz w:val="24"/>
        </w:rPr>
      </w:pPr>
      <w:r w:rsidRPr="00651F81">
        <w:rPr>
          <w:rFonts w:ascii="Arial" w:hAnsi="Arial"/>
          <w:sz w:val="24"/>
        </w:rPr>
        <w:t xml:space="preserve">D.1.1.3.2 - </w:t>
      </w:r>
      <w:proofErr w:type="gramStart"/>
      <w:r w:rsidRPr="00651F81">
        <w:rPr>
          <w:rFonts w:ascii="Arial" w:hAnsi="Arial"/>
          <w:sz w:val="24"/>
        </w:rPr>
        <w:t>SO01 - OPRAVA</w:t>
      </w:r>
      <w:proofErr w:type="gramEnd"/>
      <w:r w:rsidRPr="00651F81">
        <w:rPr>
          <w:rFonts w:ascii="Arial" w:hAnsi="Arial"/>
          <w:sz w:val="24"/>
        </w:rPr>
        <w:t xml:space="preserve"> </w:t>
      </w:r>
      <w:proofErr w:type="gramStart"/>
      <w:r w:rsidRPr="00651F81">
        <w:rPr>
          <w:rFonts w:ascii="Arial" w:hAnsi="Arial"/>
          <w:sz w:val="24"/>
        </w:rPr>
        <w:t>STUPNĚ - STÁVAJÍCÍ</w:t>
      </w:r>
      <w:proofErr w:type="gramEnd"/>
      <w:r w:rsidRPr="00651F81">
        <w:rPr>
          <w:rFonts w:ascii="Arial" w:hAnsi="Arial"/>
          <w:sz w:val="24"/>
        </w:rPr>
        <w:t xml:space="preserve"> STAV, PŮDORYS, ŘEZY</w:t>
      </w:r>
    </w:p>
    <w:p w14:paraId="4FC9D1E2" w14:textId="55B5DE0B" w:rsidR="00651F81" w:rsidRDefault="00651F81" w:rsidP="00651F81">
      <w:pPr>
        <w:spacing w:line="360" w:lineRule="auto"/>
        <w:rPr>
          <w:rFonts w:ascii="Arial" w:hAnsi="Arial"/>
          <w:sz w:val="24"/>
        </w:rPr>
      </w:pPr>
      <w:r w:rsidRPr="00651F81">
        <w:rPr>
          <w:rFonts w:ascii="Arial" w:hAnsi="Arial"/>
          <w:sz w:val="24"/>
        </w:rPr>
        <w:t xml:space="preserve">D.1.1.3.3 - </w:t>
      </w:r>
      <w:proofErr w:type="gramStart"/>
      <w:r w:rsidRPr="00651F81">
        <w:rPr>
          <w:rFonts w:ascii="Arial" w:hAnsi="Arial"/>
          <w:sz w:val="24"/>
        </w:rPr>
        <w:t>SO01 - OPRAVA</w:t>
      </w:r>
      <w:proofErr w:type="gramEnd"/>
      <w:r w:rsidRPr="00651F81">
        <w:rPr>
          <w:rFonts w:ascii="Arial" w:hAnsi="Arial"/>
          <w:sz w:val="24"/>
        </w:rPr>
        <w:t xml:space="preserve"> </w:t>
      </w:r>
      <w:proofErr w:type="gramStart"/>
      <w:r w:rsidRPr="00651F81">
        <w:rPr>
          <w:rFonts w:ascii="Arial" w:hAnsi="Arial"/>
          <w:sz w:val="24"/>
        </w:rPr>
        <w:t>STUPNĚ - BOURACÍ</w:t>
      </w:r>
      <w:proofErr w:type="gramEnd"/>
      <w:r w:rsidRPr="00651F81">
        <w:rPr>
          <w:rFonts w:ascii="Arial" w:hAnsi="Arial"/>
          <w:sz w:val="24"/>
        </w:rPr>
        <w:t xml:space="preserve"> PRÁCE, PŮDORYS, ŘEZY</w:t>
      </w:r>
    </w:p>
    <w:p w14:paraId="4A104800" w14:textId="4B110FD5" w:rsidR="00651F81" w:rsidRDefault="00651F81" w:rsidP="00651F81">
      <w:pPr>
        <w:spacing w:line="360" w:lineRule="auto"/>
        <w:rPr>
          <w:rFonts w:ascii="Arial" w:hAnsi="Arial"/>
          <w:sz w:val="24"/>
        </w:rPr>
      </w:pPr>
      <w:r w:rsidRPr="00651F81">
        <w:rPr>
          <w:rFonts w:ascii="Arial" w:hAnsi="Arial"/>
          <w:sz w:val="24"/>
        </w:rPr>
        <w:t xml:space="preserve">D.1.1.3.4 - </w:t>
      </w:r>
      <w:proofErr w:type="gramStart"/>
      <w:r w:rsidRPr="00651F81">
        <w:rPr>
          <w:rFonts w:ascii="Arial" w:hAnsi="Arial"/>
          <w:sz w:val="24"/>
        </w:rPr>
        <w:t>SO01 - OPRAVA</w:t>
      </w:r>
      <w:proofErr w:type="gramEnd"/>
      <w:r w:rsidRPr="00651F81">
        <w:rPr>
          <w:rFonts w:ascii="Arial" w:hAnsi="Arial"/>
          <w:sz w:val="24"/>
        </w:rPr>
        <w:t xml:space="preserve"> </w:t>
      </w:r>
      <w:proofErr w:type="gramStart"/>
      <w:r w:rsidRPr="00651F81">
        <w:rPr>
          <w:rFonts w:ascii="Arial" w:hAnsi="Arial"/>
          <w:sz w:val="24"/>
        </w:rPr>
        <w:t>STUPNĚ - NOVÝ</w:t>
      </w:r>
      <w:proofErr w:type="gramEnd"/>
      <w:r w:rsidRPr="00651F81">
        <w:rPr>
          <w:rFonts w:ascii="Arial" w:hAnsi="Arial"/>
          <w:sz w:val="24"/>
        </w:rPr>
        <w:t xml:space="preserve"> STAV, PŮDORYS, ŘEZY</w:t>
      </w:r>
    </w:p>
    <w:p w14:paraId="63FEB5A0" w14:textId="05879713" w:rsidR="00651F81" w:rsidRDefault="00186EB7" w:rsidP="00651F81">
      <w:pPr>
        <w:spacing w:line="360" w:lineRule="auto"/>
        <w:rPr>
          <w:rFonts w:ascii="Arial" w:hAnsi="Arial"/>
          <w:sz w:val="24"/>
        </w:rPr>
      </w:pPr>
      <w:r w:rsidRPr="00186EB7">
        <w:rPr>
          <w:rFonts w:ascii="Arial" w:hAnsi="Arial"/>
          <w:sz w:val="24"/>
        </w:rPr>
        <w:t xml:space="preserve">D.1.1.3.5 - </w:t>
      </w:r>
      <w:proofErr w:type="gramStart"/>
      <w:r w:rsidRPr="00186EB7">
        <w:rPr>
          <w:rFonts w:ascii="Arial" w:hAnsi="Arial"/>
          <w:sz w:val="24"/>
        </w:rPr>
        <w:t>SO01 - OPRAVA</w:t>
      </w:r>
      <w:proofErr w:type="gramEnd"/>
      <w:r w:rsidRPr="00186EB7">
        <w:rPr>
          <w:rFonts w:ascii="Arial" w:hAnsi="Arial"/>
          <w:sz w:val="24"/>
        </w:rPr>
        <w:t xml:space="preserve"> </w:t>
      </w:r>
      <w:proofErr w:type="gramStart"/>
      <w:r w:rsidRPr="00186EB7">
        <w:rPr>
          <w:rFonts w:ascii="Arial" w:hAnsi="Arial"/>
          <w:sz w:val="24"/>
        </w:rPr>
        <w:t>STUPNĚ - ZÁMEČNICKÉ</w:t>
      </w:r>
      <w:proofErr w:type="gramEnd"/>
      <w:r w:rsidRPr="00186EB7">
        <w:rPr>
          <w:rFonts w:ascii="Arial" w:hAnsi="Arial"/>
          <w:sz w:val="24"/>
        </w:rPr>
        <w:t xml:space="preserve"> A TRUHLÁŘSKÉ VÝROBKY </w:t>
      </w:r>
      <w:r w:rsidR="00651F81" w:rsidRPr="00651F81">
        <w:rPr>
          <w:rFonts w:ascii="Arial" w:hAnsi="Arial"/>
          <w:sz w:val="24"/>
        </w:rPr>
        <w:t xml:space="preserve">D.1.1.3.6 - </w:t>
      </w:r>
      <w:proofErr w:type="gramStart"/>
      <w:r w:rsidR="00651F81" w:rsidRPr="00651F81">
        <w:rPr>
          <w:rFonts w:ascii="Arial" w:hAnsi="Arial"/>
          <w:sz w:val="24"/>
        </w:rPr>
        <w:t>SO02 - PRACOVNÍ</w:t>
      </w:r>
      <w:proofErr w:type="gramEnd"/>
      <w:r w:rsidR="00651F81" w:rsidRPr="00651F81">
        <w:rPr>
          <w:rFonts w:ascii="Arial" w:hAnsi="Arial"/>
          <w:sz w:val="24"/>
        </w:rPr>
        <w:t xml:space="preserve"> PŘÍČNÉ ŘEZY PP1-PP9</w:t>
      </w:r>
    </w:p>
    <w:p w14:paraId="41096BBE" w14:textId="0F1BFD5D" w:rsidR="00651F81" w:rsidRDefault="00651F81" w:rsidP="00651F81">
      <w:pPr>
        <w:spacing w:line="360" w:lineRule="auto"/>
        <w:rPr>
          <w:rFonts w:ascii="Arial" w:hAnsi="Arial"/>
          <w:sz w:val="24"/>
        </w:rPr>
      </w:pPr>
      <w:r w:rsidRPr="00651F81">
        <w:rPr>
          <w:rFonts w:ascii="Arial" w:hAnsi="Arial"/>
          <w:sz w:val="24"/>
        </w:rPr>
        <w:t xml:space="preserve">D.1.1.3.7- </w:t>
      </w:r>
      <w:proofErr w:type="gramStart"/>
      <w:r w:rsidRPr="00651F81">
        <w:rPr>
          <w:rFonts w:ascii="Arial" w:hAnsi="Arial"/>
          <w:sz w:val="24"/>
        </w:rPr>
        <w:t>SO02 - PRACOVNÍ</w:t>
      </w:r>
      <w:proofErr w:type="gramEnd"/>
      <w:r w:rsidRPr="00651F81">
        <w:rPr>
          <w:rFonts w:ascii="Arial" w:hAnsi="Arial"/>
          <w:sz w:val="24"/>
        </w:rPr>
        <w:t xml:space="preserve"> PŘÍČNÉ ŘEZY PP10-PP13</w:t>
      </w:r>
      <w:r>
        <w:rPr>
          <w:rFonts w:ascii="Arial" w:hAnsi="Arial"/>
          <w:sz w:val="24"/>
        </w:rPr>
        <w:t>¨</w:t>
      </w:r>
    </w:p>
    <w:p w14:paraId="3281EEF6" w14:textId="1B53AA3B" w:rsidR="00651F81" w:rsidRDefault="00651F81" w:rsidP="00651F81">
      <w:pPr>
        <w:spacing w:line="360" w:lineRule="auto"/>
        <w:rPr>
          <w:rFonts w:ascii="Arial" w:hAnsi="Arial"/>
          <w:sz w:val="24"/>
        </w:rPr>
      </w:pPr>
      <w:r w:rsidRPr="00651F81">
        <w:rPr>
          <w:rFonts w:ascii="Arial" w:hAnsi="Arial"/>
          <w:sz w:val="24"/>
        </w:rPr>
        <w:t xml:space="preserve">D.1.1.3.8 - </w:t>
      </w:r>
      <w:proofErr w:type="gramStart"/>
      <w:r w:rsidRPr="00651F81">
        <w:rPr>
          <w:rFonts w:ascii="Arial" w:hAnsi="Arial"/>
          <w:sz w:val="24"/>
        </w:rPr>
        <w:t>SO03 - PP14</w:t>
      </w:r>
      <w:proofErr w:type="gramEnd"/>
      <w:r w:rsidRPr="00651F81">
        <w:rPr>
          <w:rFonts w:ascii="Arial" w:hAnsi="Arial"/>
          <w:sz w:val="24"/>
        </w:rPr>
        <w:t>-PP18, VZOROVÝ ŘEZ KAVERNOU</w:t>
      </w:r>
    </w:p>
    <w:p w14:paraId="33EDC11A" w14:textId="77777777" w:rsidR="00651F81" w:rsidRDefault="00651F81" w:rsidP="00651F81">
      <w:pPr>
        <w:spacing w:line="360" w:lineRule="auto"/>
        <w:rPr>
          <w:rFonts w:ascii="Arial" w:hAnsi="Arial"/>
          <w:sz w:val="24"/>
        </w:rPr>
      </w:pPr>
    </w:p>
    <w:p w14:paraId="395D266F" w14:textId="4420FF6F" w:rsidR="00651F81" w:rsidRDefault="00651F81" w:rsidP="00651F81">
      <w:pPr>
        <w:spacing w:line="360" w:lineRule="auto"/>
        <w:rPr>
          <w:rFonts w:ascii="Arial" w:hAnsi="Arial"/>
          <w:sz w:val="24"/>
        </w:rPr>
      </w:pPr>
      <w:proofErr w:type="gramStart"/>
      <w:r w:rsidRPr="00651F81">
        <w:rPr>
          <w:rFonts w:ascii="Arial" w:hAnsi="Arial"/>
          <w:sz w:val="24"/>
        </w:rPr>
        <w:t>E - VYTYČOVACÍ</w:t>
      </w:r>
      <w:proofErr w:type="gramEnd"/>
      <w:r w:rsidRPr="00651F81">
        <w:rPr>
          <w:rFonts w:ascii="Arial" w:hAnsi="Arial"/>
          <w:sz w:val="24"/>
        </w:rPr>
        <w:t xml:space="preserve"> SCHÉMA</w:t>
      </w:r>
    </w:p>
    <w:p w14:paraId="0E6BB6FE" w14:textId="77777777" w:rsidR="00161F9D" w:rsidRDefault="00161F9D" w:rsidP="00651F81">
      <w:pPr>
        <w:spacing w:line="360" w:lineRule="auto"/>
        <w:rPr>
          <w:rFonts w:ascii="Arial" w:hAnsi="Arial"/>
          <w:sz w:val="24"/>
        </w:rPr>
      </w:pPr>
    </w:p>
    <w:p w14:paraId="791BCB69" w14:textId="77777777" w:rsidR="00161F9D" w:rsidRDefault="00161F9D" w:rsidP="00161F9D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SOUPIS STAVEBNÍCH PRACÍ, DODÁVEK A SLUŽEB</w:t>
      </w:r>
    </w:p>
    <w:p w14:paraId="3A576BB0" w14:textId="77777777" w:rsidR="00161F9D" w:rsidRPr="00D8732E" w:rsidRDefault="00161F9D" w:rsidP="00161F9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POLOŽKOVÝ ROZPOČET STAVBY (pouze pro výtisk I)</w:t>
      </w:r>
    </w:p>
    <w:p w14:paraId="29A9FB56" w14:textId="77777777" w:rsidR="00161F9D" w:rsidRDefault="00161F9D" w:rsidP="00651F81">
      <w:pPr>
        <w:spacing w:line="360" w:lineRule="auto"/>
        <w:rPr>
          <w:rFonts w:ascii="Arial" w:hAnsi="Arial"/>
          <w:sz w:val="24"/>
        </w:rPr>
      </w:pPr>
    </w:p>
    <w:p w14:paraId="59903BB3" w14:textId="77777777" w:rsidR="00651F81" w:rsidRPr="00F3307C" w:rsidRDefault="00651F81" w:rsidP="00651F81">
      <w:pPr>
        <w:spacing w:line="360" w:lineRule="auto"/>
        <w:rPr>
          <w:rFonts w:ascii="Arial" w:hAnsi="Arial"/>
          <w:sz w:val="24"/>
        </w:rPr>
      </w:pPr>
    </w:p>
    <w:sectPr w:rsidR="00651F81" w:rsidRPr="00F3307C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F76E9" w14:textId="77777777" w:rsidR="00A13126" w:rsidRDefault="00A13126">
      <w:r>
        <w:separator/>
      </w:r>
    </w:p>
  </w:endnote>
  <w:endnote w:type="continuationSeparator" w:id="0">
    <w:p w14:paraId="6AC33C77" w14:textId="77777777" w:rsidR="00A13126" w:rsidRDefault="00A13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17CE9" w14:textId="77777777" w:rsidR="00A13126" w:rsidRDefault="00A13126">
      <w:r>
        <w:separator/>
      </w:r>
    </w:p>
  </w:footnote>
  <w:footnote w:type="continuationSeparator" w:id="0">
    <w:p w14:paraId="3D404576" w14:textId="77777777" w:rsidR="00A13126" w:rsidRDefault="00A13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EFD7" w14:textId="6C32C735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462C05">
      <w:rPr>
        <w:i/>
      </w:rPr>
      <w:t>provádění stavby</w:t>
    </w:r>
    <w:r w:rsidR="00462C05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2D6994">
      <w:rPr>
        <w:i/>
      </w:rPr>
      <w:t xml:space="preserve">     </w:t>
    </w:r>
    <w:r w:rsidR="00462C05">
      <w:rPr>
        <w:i/>
      </w:rPr>
      <w:t>duben</w:t>
    </w:r>
    <w:r w:rsidR="00C90161">
      <w:rPr>
        <w:i/>
      </w:rPr>
      <w:t xml:space="preserve"> 20</w:t>
    </w:r>
    <w:r w:rsidR="002D6994">
      <w:rPr>
        <w:i/>
      </w:rPr>
      <w:t>2</w:t>
    </w:r>
    <w:r w:rsidR="00462C05">
      <w:rPr>
        <w:i/>
      </w:rPr>
      <w:t>5</w:t>
    </w:r>
  </w:p>
  <w:p w14:paraId="5863EF22" w14:textId="2E0930ED" w:rsidR="00863F2B" w:rsidRPr="005E2FF3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5E2FF3" w:rsidRPr="005E2FF3">
      <w:rPr>
        <w:rFonts w:ascii="Arial" w:hAnsi="Arial" w:cs="Arial"/>
      </w:rPr>
      <w:t xml:space="preserve">Dřevnice, </w:t>
    </w:r>
    <w:proofErr w:type="spellStart"/>
    <w:r w:rsidR="005E2FF3" w:rsidRPr="005E2FF3">
      <w:rPr>
        <w:rFonts w:ascii="Arial" w:hAnsi="Arial" w:cs="Arial"/>
      </w:rPr>
      <w:t>Upr</w:t>
    </w:r>
    <w:proofErr w:type="spellEnd"/>
    <w:r w:rsidR="005E2FF3" w:rsidRPr="005E2FF3">
      <w:rPr>
        <w:rFonts w:ascii="Arial" w:hAnsi="Arial" w:cs="Arial"/>
      </w:rPr>
      <w:t>. Dřevnice Otrokovice, km 2,865-2,935,</w:t>
    </w:r>
    <w:r w:rsidR="005E2FF3">
      <w:rPr>
        <w:rFonts w:ascii="Arial" w:hAnsi="Arial" w:cs="Arial"/>
      </w:rPr>
      <w:t xml:space="preserve"> </w:t>
    </w:r>
    <w:r w:rsidR="005E2FF3" w:rsidRPr="005E2FF3">
      <w:rPr>
        <w:rFonts w:ascii="Arial" w:hAnsi="Arial" w:cs="Arial"/>
      </w:rPr>
      <w:t>oprava stupně, odstranění nánosu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490059031">
    <w:abstractNumId w:val="0"/>
  </w:num>
  <w:num w:numId="2" w16cid:durableId="1676226579">
    <w:abstractNumId w:val="1"/>
  </w:num>
  <w:num w:numId="3" w16cid:durableId="1195535648">
    <w:abstractNumId w:val="2"/>
  </w:num>
  <w:num w:numId="4" w16cid:durableId="410583894">
    <w:abstractNumId w:val="3"/>
  </w:num>
  <w:num w:numId="5" w16cid:durableId="2036342156">
    <w:abstractNumId w:val="4"/>
  </w:num>
  <w:num w:numId="6" w16cid:durableId="1703944715">
    <w:abstractNumId w:val="5"/>
  </w:num>
  <w:num w:numId="7" w16cid:durableId="956716682">
    <w:abstractNumId w:val="6"/>
  </w:num>
  <w:num w:numId="8" w16cid:durableId="718171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0731E"/>
    <w:rsid w:val="00013507"/>
    <w:rsid w:val="000243E6"/>
    <w:rsid w:val="00037576"/>
    <w:rsid w:val="00060386"/>
    <w:rsid w:val="00060DB0"/>
    <w:rsid w:val="000970B3"/>
    <w:rsid w:val="000A13B9"/>
    <w:rsid w:val="000A387A"/>
    <w:rsid w:val="000B02F8"/>
    <w:rsid w:val="000B1A80"/>
    <w:rsid w:val="000B737F"/>
    <w:rsid w:val="000D30A3"/>
    <w:rsid w:val="000D45A7"/>
    <w:rsid w:val="000E3362"/>
    <w:rsid w:val="000E3E5A"/>
    <w:rsid w:val="000E3F1A"/>
    <w:rsid w:val="000F1EE4"/>
    <w:rsid w:val="000F4CD7"/>
    <w:rsid w:val="001269D0"/>
    <w:rsid w:val="0014363A"/>
    <w:rsid w:val="00161F9D"/>
    <w:rsid w:val="00165F5A"/>
    <w:rsid w:val="001667B5"/>
    <w:rsid w:val="00186EB7"/>
    <w:rsid w:val="001B148A"/>
    <w:rsid w:val="001C72D7"/>
    <w:rsid w:val="001C7837"/>
    <w:rsid w:val="001E6C8E"/>
    <w:rsid w:val="001F2184"/>
    <w:rsid w:val="00215DDD"/>
    <w:rsid w:val="002207AB"/>
    <w:rsid w:val="002270BE"/>
    <w:rsid w:val="00255DD4"/>
    <w:rsid w:val="002756FF"/>
    <w:rsid w:val="00281EF3"/>
    <w:rsid w:val="0028296D"/>
    <w:rsid w:val="00293850"/>
    <w:rsid w:val="002B245D"/>
    <w:rsid w:val="002B355F"/>
    <w:rsid w:val="002C160F"/>
    <w:rsid w:val="002D0ACA"/>
    <w:rsid w:val="002D6994"/>
    <w:rsid w:val="002E04A5"/>
    <w:rsid w:val="002E5CDB"/>
    <w:rsid w:val="002F797D"/>
    <w:rsid w:val="00307FEC"/>
    <w:rsid w:val="00323035"/>
    <w:rsid w:val="00323BA9"/>
    <w:rsid w:val="003421ED"/>
    <w:rsid w:val="0036533A"/>
    <w:rsid w:val="00366AC0"/>
    <w:rsid w:val="0038232C"/>
    <w:rsid w:val="00392609"/>
    <w:rsid w:val="00393383"/>
    <w:rsid w:val="003936F9"/>
    <w:rsid w:val="003A2D27"/>
    <w:rsid w:val="003F0736"/>
    <w:rsid w:val="00404713"/>
    <w:rsid w:val="00404F6B"/>
    <w:rsid w:val="00413108"/>
    <w:rsid w:val="00417117"/>
    <w:rsid w:val="0042354C"/>
    <w:rsid w:val="00426FAA"/>
    <w:rsid w:val="0042798C"/>
    <w:rsid w:val="0043355F"/>
    <w:rsid w:val="004362ED"/>
    <w:rsid w:val="004362F1"/>
    <w:rsid w:val="004416D7"/>
    <w:rsid w:val="00453916"/>
    <w:rsid w:val="00453E4A"/>
    <w:rsid w:val="00461FA0"/>
    <w:rsid w:val="00462C05"/>
    <w:rsid w:val="0047275F"/>
    <w:rsid w:val="00476EB7"/>
    <w:rsid w:val="0049209F"/>
    <w:rsid w:val="004A28FB"/>
    <w:rsid w:val="004C0CB4"/>
    <w:rsid w:val="004C1222"/>
    <w:rsid w:val="004D6A62"/>
    <w:rsid w:val="004E126C"/>
    <w:rsid w:val="004E4116"/>
    <w:rsid w:val="004F13D9"/>
    <w:rsid w:val="004F7A98"/>
    <w:rsid w:val="00512EDE"/>
    <w:rsid w:val="00514859"/>
    <w:rsid w:val="0053335D"/>
    <w:rsid w:val="00537DC3"/>
    <w:rsid w:val="0054101C"/>
    <w:rsid w:val="0054293D"/>
    <w:rsid w:val="00544C58"/>
    <w:rsid w:val="005527F3"/>
    <w:rsid w:val="0059413E"/>
    <w:rsid w:val="005A4E68"/>
    <w:rsid w:val="005A5F93"/>
    <w:rsid w:val="005B20E0"/>
    <w:rsid w:val="005B39CB"/>
    <w:rsid w:val="005B40DB"/>
    <w:rsid w:val="005E2FF3"/>
    <w:rsid w:val="005E61D1"/>
    <w:rsid w:val="005F55AF"/>
    <w:rsid w:val="00610391"/>
    <w:rsid w:val="006236F3"/>
    <w:rsid w:val="00630145"/>
    <w:rsid w:val="006316F6"/>
    <w:rsid w:val="00637531"/>
    <w:rsid w:val="0063758B"/>
    <w:rsid w:val="00641E08"/>
    <w:rsid w:val="006424AA"/>
    <w:rsid w:val="00651F81"/>
    <w:rsid w:val="006569E7"/>
    <w:rsid w:val="00672C84"/>
    <w:rsid w:val="00681259"/>
    <w:rsid w:val="006A1C29"/>
    <w:rsid w:val="006D2527"/>
    <w:rsid w:val="006D4DB8"/>
    <w:rsid w:val="006F10AE"/>
    <w:rsid w:val="006F2388"/>
    <w:rsid w:val="006F3E7D"/>
    <w:rsid w:val="006F7BE4"/>
    <w:rsid w:val="00714B36"/>
    <w:rsid w:val="0072097A"/>
    <w:rsid w:val="00722725"/>
    <w:rsid w:val="007247B4"/>
    <w:rsid w:val="007328DE"/>
    <w:rsid w:val="00735490"/>
    <w:rsid w:val="00752CC2"/>
    <w:rsid w:val="00752E33"/>
    <w:rsid w:val="00757A2F"/>
    <w:rsid w:val="00762F69"/>
    <w:rsid w:val="00767455"/>
    <w:rsid w:val="00772D5D"/>
    <w:rsid w:val="007828BF"/>
    <w:rsid w:val="0079109E"/>
    <w:rsid w:val="00795AD5"/>
    <w:rsid w:val="007A3910"/>
    <w:rsid w:val="007A4E03"/>
    <w:rsid w:val="007B33FF"/>
    <w:rsid w:val="007B6E76"/>
    <w:rsid w:val="007D6BDD"/>
    <w:rsid w:val="007F01BF"/>
    <w:rsid w:val="007F2B16"/>
    <w:rsid w:val="00817FF4"/>
    <w:rsid w:val="008327AC"/>
    <w:rsid w:val="00841D24"/>
    <w:rsid w:val="00841F95"/>
    <w:rsid w:val="00863F2B"/>
    <w:rsid w:val="008B1296"/>
    <w:rsid w:val="008B5149"/>
    <w:rsid w:val="008B74B6"/>
    <w:rsid w:val="008D176D"/>
    <w:rsid w:val="008F5013"/>
    <w:rsid w:val="008F5DF2"/>
    <w:rsid w:val="00904C99"/>
    <w:rsid w:val="00904D70"/>
    <w:rsid w:val="00916817"/>
    <w:rsid w:val="00921191"/>
    <w:rsid w:val="00942720"/>
    <w:rsid w:val="00950B1B"/>
    <w:rsid w:val="009808E1"/>
    <w:rsid w:val="009824D7"/>
    <w:rsid w:val="00986A52"/>
    <w:rsid w:val="00991EC9"/>
    <w:rsid w:val="00992928"/>
    <w:rsid w:val="00993BD0"/>
    <w:rsid w:val="00997657"/>
    <w:rsid w:val="009A2D00"/>
    <w:rsid w:val="009A4CD0"/>
    <w:rsid w:val="009A7733"/>
    <w:rsid w:val="009B1E80"/>
    <w:rsid w:val="009B4449"/>
    <w:rsid w:val="009C729B"/>
    <w:rsid w:val="009E7962"/>
    <w:rsid w:val="009F5666"/>
    <w:rsid w:val="00A10AA6"/>
    <w:rsid w:val="00A13126"/>
    <w:rsid w:val="00A160BD"/>
    <w:rsid w:val="00A2047A"/>
    <w:rsid w:val="00A320EC"/>
    <w:rsid w:val="00A43717"/>
    <w:rsid w:val="00A50423"/>
    <w:rsid w:val="00A54997"/>
    <w:rsid w:val="00A76471"/>
    <w:rsid w:val="00A76B0B"/>
    <w:rsid w:val="00A85176"/>
    <w:rsid w:val="00AB3754"/>
    <w:rsid w:val="00AC61D7"/>
    <w:rsid w:val="00AC705E"/>
    <w:rsid w:val="00AD11AF"/>
    <w:rsid w:val="00B13ADA"/>
    <w:rsid w:val="00B424A6"/>
    <w:rsid w:val="00B60F84"/>
    <w:rsid w:val="00B82B4B"/>
    <w:rsid w:val="00B93749"/>
    <w:rsid w:val="00BB11A9"/>
    <w:rsid w:val="00BE7325"/>
    <w:rsid w:val="00BF6CC9"/>
    <w:rsid w:val="00C028C5"/>
    <w:rsid w:val="00C03DD6"/>
    <w:rsid w:val="00C20B45"/>
    <w:rsid w:val="00C25A25"/>
    <w:rsid w:val="00C40E7C"/>
    <w:rsid w:val="00C47A2B"/>
    <w:rsid w:val="00C5440D"/>
    <w:rsid w:val="00C6427F"/>
    <w:rsid w:val="00C75788"/>
    <w:rsid w:val="00C90161"/>
    <w:rsid w:val="00CB0A10"/>
    <w:rsid w:val="00CB6134"/>
    <w:rsid w:val="00CB69D6"/>
    <w:rsid w:val="00CB73C4"/>
    <w:rsid w:val="00CD5A6F"/>
    <w:rsid w:val="00CE7F68"/>
    <w:rsid w:val="00CF4084"/>
    <w:rsid w:val="00CF65C5"/>
    <w:rsid w:val="00D05E86"/>
    <w:rsid w:val="00D120ED"/>
    <w:rsid w:val="00D13A98"/>
    <w:rsid w:val="00D25B8F"/>
    <w:rsid w:val="00D34652"/>
    <w:rsid w:val="00D51AE6"/>
    <w:rsid w:val="00D569EF"/>
    <w:rsid w:val="00D61C81"/>
    <w:rsid w:val="00D67FAE"/>
    <w:rsid w:val="00D84DD5"/>
    <w:rsid w:val="00D85389"/>
    <w:rsid w:val="00D93020"/>
    <w:rsid w:val="00DC2BD8"/>
    <w:rsid w:val="00DD36BE"/>
    <w:rsid w:val="00DE5794"/>
    <w:rsid w:val="00DF6A48"/>
    <w:rsid w:val="00E059AC"/>
    <w:rsid w:val="00E11AAD"/>
    <w:rsid w:val="00E20655"/>
    <w:rsid w:val="00E22866"/>
    <w:rsid w:val="00E37B9D"/>
    <w:rsid w:val="00E51D50"/>
    <w:rsid w:val="00E56F57"/>
    <w:rsid w:val="00E631C1"/>
    <w:rsid w:val="00E71C57"/>
    <w:rsid w:val="00E7400C"/>
    <w:rsid w:val="00E905D9"/>
    <w:rsid w:val="00EA238C"/>
    <w:rsid w:val="00EC517C"/>
    <w:rsid w:val="00EC598D"/>
    <w:rsid w:val="00ED7F12"/>
    <w:rsid w:val="00F067F6"/>
    <w:rsid w:val="00F23A24"/>
    <w:rsid w:val="00F2548D"/>
    <w:rsid w:val="00F3307C"/>
    <w:rsid w:val="00F3540A"/>
    <w:rsid w:val="00F5416A"/>
    <w:rsid w:val="00F6284E"/>
    <w:rsid w:val="00F71FBF"/>
    <w:rsid w:val="00F75F58"/>
    <w:rsid w:val="00F81211"/>
    <w:rsid w:val="00F85ED5"/>
    <w:rsid w:val="00FD22A4"/>
    <w:rsid w:val="00FD36C7"/>
    <w:rsid w:val="00FF0244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95AD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95AD5"/>
    <w:rPr>
      <w:sz w:val="16"/>
      <w:szCs w:val="16"/>
      <w:lang w:eastAsia="ar-SA"/>
    </w:rPr>
  </w:style>
  <w:style w:type="paragraph" w:customStyle="1" w:styleId="l5">
    <w:name w:val="l5"/>
    <w:basedOn w:val="Normln"/>
    <w:rsid w:val="00672C84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756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5</cp:revision>
  <cp:lastPrinted>2025-03-04T16:42:00Z</cp:lastPrinted>
  <dcterms:created xsi:type="dcterms:W3CDTF">2025-06-16T12:51:00Z</dcterms:created>
  <dcterms:modified xsi:type="dcterms:W3CDTF">2025-06-30T11:13:00Z</dcterms:modified>
</cp:coreProperties>
</file>